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D355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223175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2317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2317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2317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2317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2317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2317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2317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B49C4" w:rsidRDefault="000D6C5C" w:rsidP="007556FF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</w:p>
    <w:p w:rsidR="007556FF" w:rsidRPr="007417E6" w:rsidRDefault="00EB49C4" w:rsidP="007556FF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7556FF" w:rsidRPr="007417E6">
        <w:rPr>
          <w:sz w:val="24"/>
          <w:szCs w:val="24"/>
        </w:rPr>
        <w:t>УТВЕРЖДАЮ:</w:t>
      </w:r>
    </w:p>
    <w:p w:rsidR="00D33D2B" w:rsidRPr="00554D75" w:rsidRDefault="00D33D2B" w:rsidP="00D33D2B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D33D2B" w:rsidRPr="00554D75" w:rsidRDefault="000D60B5" w:rsidP="00D33D2B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</w:t>
      </w:r>
      <w:r w:rsidR="00D33D2B">
        <w:rPr>
          <w:sz w:val="24"/>
          <w:szCs w:val="24"/>
        </w:rPr>
        <w:t>.о</w:t>
      </w:r>
      <w:proofErr w:type="spellEnd"/>
      <w:r w:rsidR="00D33D2B">
        <w:rPr>
          <w:sz w:val="24"/>
          <w:szCs w:val="24"/>
        </w:rPr>
        <w:t xml:space="preserve">. </w:t>
      </w:r>
      <w:r w:rsidR="00D33D2B" w:rsidRPr="00554D75">
        <w:rPr>
          <w:sz w:val="24"/>
          <w:szCs w:val="24"/>
        </w:rPr>
        <w:t>заместител</w:t>
      </w:r>
      <w:r w:rsidR="00D33D2B">
        <w:rPr>
          <w:sz w:val="24"/>
          <w:szCs w:val="24"/>
        </w:rPr>
        <w:t>я</w:t>
      </w:r>
      <w:r w:rsidR="00D33D2B" w:rsidRPr="00554D75">
        <w:rPr>
          <w:sz w:val="24"/>
          <w:szCs w:val="24"/>
        </w:rPr>
        <w:t xml:space="preserve"> генерального директора – </w:t>
      </w:r>
    </w:p>
    <w:p w:rsidR="00D33D2B" w:rsidRPr="00554D75" w:rsidRDefault="00D33D2B" w:rsidP="00D33D2B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D33D2B" w:rsidRDefault="00D33D2B" w:rsidP="00D33D2B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D33D2B" w:rsidRDefault="00D33D2B" w:rsidP="00D33D2B">
      <w:pPr>
        <w:ind w:firstLine="6"/>
        <w:jc w:val="right"/>
        <w:rPr>
          <w:sz w:val="24"/>
          <w:szCs w:val="24"/>
        </w:rPr>
      </w:pPr>
    </w:p>
    <w:p w:rsidR="00D33D2B" w:rsidRPr="00554D75" w:rsidRDefault="00D33D2B" w:rsidP="00D33D2B">
      <w:pPr>
        <w:ind w:firstLine="6"/>
        <w:rPr>
          <w:sz w:val="24"/>
          <w:szCs w:val="24"/>
        </w:rPr>
      </w:pPr>
    </w:p>
    <w:p w:rsidR="00D33D2B" w:rsidRPr="00554D75" w:rsidRDefault="00D33D2B" w:rsidP="00D33D2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D33D2B">
        <w:rPr>
          <w:b/>
          <w:kern w:val="36"/>
          <w:sz w:val="24"/>
          <w:szCs w:val="24"/>
        </w:rPr>
        <w:t>0006-ВР-18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D33D2B">
        <w:rPr>
          <w:b/>
          <w:kern w:val="36"/>
          <w:sz w:val="24"/>
          <w:szCs w:val="24"/>
        </w:rPr>
        <w:t>12</w:t>
      </w:r>
      <w:r w:rsidRPr="00C12FA4">
        <w:rPr>
          <w:b/>
          <w:kern w:val="36"/>
          <w:sz w:val="24"/>
          <w:szCs w:val="24"/>
        </w:rPr>
        <w:t xml:space="preserve">» </w:t>
      </w:r>
      <w:r w:rsidR="00D33D2B"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D33D2B">
        <w:rPr>
          <w:b/>
          <w:sz w:val="24"/>
          <w:szCs w:val="24"/>
        </w:rPr>
        <w:t>Договор</w:t>
      </w:r>
      <w:r w:rsidR="00D33D2B" w:rsidRPr="00D33D2B">
        <w:rPr>
          <w:b/>
          <w:sz w:val="24"/>
          <w:szCs w:val="24"/>
        </w:rPr>
        <w:t>а</w:t>
      </w:r>
      <w:proofErr w:type="gramEnd"/>
      <w:r w:rsidR="00366652" w:rsidRPr="00D33D2B">
        <w:rPr>
          <w:b/>
          <w:sz w:val="24"/>
          <w:szCs w:val="24"/>
        </w:rPr>
        <w:t xml:space="preserve"> </w:t>
      </w:r>
      <w:r w:rsidR="00D33D2B" w:rsidRPr="00D33D2B">
        <w:rPr>
          <w:b/>
          <w:sz w:val="24"/>
          <w:szCs w:val="24"/>
        </w:rPr>
        <w:t>на оказание услуг по установке и замене приборов учета в целях оказания дополнительных услуг клиентам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33D2B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862EEE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80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62EEE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035B9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8819D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8819D9">
        <w:rPr>
          <w:iCs/>
          <w:sz w:val="24"/>
          <w:szCs w:val="24"/>
        </w:rPr>
        <w:t>– ПАО «МРСК Центра» (далее – Заказчик или Организатор)</w:t>
      </w:r>
      <w:r w:rsidRPr="008819D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8819D9">
        <w:rPr>
          <w:iCs/>
          <w:sz w:val="24"/>
          <w:szCs w:val="24"/>
        </w:rPr>
        <w:t xml:space="preserve"> РФ, 127018, г. Москва, ул. 2-я Ямская, 4</w:t>
      </w:r>
      <w:r w:rsidR="00EC1043" w:rsidRPr="008819D9">
        <w:rPr>
          <w:iCs/>
          <w:sz w:val="24"/>
          <w:szCs w:val="24"/>
        </w:rPr>
        <w:t>, с</w:t>
      </w:r>
      <w:r w:rsidRPr="008819D9">
        <w:rPr>
          <w:iCs/>
          <w:sz w:val="24"/>
          <w:szCs w:val="24"/>
        </w:rPr>
        <w:t xml:space="preserve">екретарь Закупочной комиссии </w:t>
      </w:r>
      <w:r w:rsidRPr="00862EEE">
        <w:rPr>
          <w:iCs/>
          <w:sz w:val="24"/>
          <w:szCs w:val="24"/>
        </w:rPr>
        <w:t xml:space="preserve">– </w:t>
      </w:r>
      <w:r w:rsidR="00F7040A" w:rsidRPr="00862EEE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F7040A" w:rsidRPr="00862EEE">
          <w:rPr>
            <w:rStyle w:val="a7"/>
            <w:sz w:val="24"/>
            <w:szCs w:val="24"/>
            <w:lang w:val="en-US"/>
          </w:rPr>
          <w:t>Zaitseva</w:t>
        </w:r>
        <w:r w:rsidR="00F7040A" w:rsidRPr="00862EEE">
          <w:rPr>
            <w:rStyle w:val="a7"/>
            <w:sz w:val="24"/>
            <w:szCs w:val="24"/>
          </w:rPr>
          <w:t>.</w:t>
        </w:r>
        <w:r w:rsidR="00F7040A" w:rsidRPr="00862EEE">
          <w:rPr>
            <w:rStyle w:val="a7"/>
            <w:sz w:val="24"/>
            <w:szCs w:val="24"/>
            <w:lang w:val="en-US"/>
          </w:rPr>
          <w:t>AA</w:t>
        </w:r>
        <w:r w:rsidR="00F7040A" w:rsidRPr="00862EEE">
          <w:rPr>
            <w:rStyle w:val="a7"/>
            <w:sz w:val="24"/>
            <w:szCs w:val="24"/>
          </w:rPr>
          <w:t>@</w:t>
        </w:r>
        <w:r w:rsidR="00F7040A" w:rsidRPr="00862EEE">
          <w:rPr>
            <w:rStyle w:val="a7"/>
            <w:sz w:val="24"/>
            <w:szCs w:val="24"/>
            <w:lang w:val="en-US"/>
          </w:rPr>
          <w:t>mrsk</w:t>
        </w:r>
        <w:r w:rsidR="00F7040A" w:rsidRPr="00862EEE">
          <w:rPr>
            <w:rStyle w:val="a7"/>
            <w:sz w:val="24"/>
            <w:szCs w:val="24"/>
          </w:rPr>
          <w:t>-1.</w:t>
        </w:r>
        <w:r w:rsidR="00F7040A" w:rsidRPr="00862EEE">
          <w:rPr>
            <w:rStyle w:val="a7"/>
            <w:sz w:val="24"/>
            <w:szCs w:val="24"/>
            <w:lang w:val="en-US"/>
          </w:rPr>
          <w:t>ru</w:t>
        </w:r>
      </w:hyperlink>
      <w:r w:rsidR="00F7040A" w:rsidRPr="00862EEE">
        <w:rPr>
          <w:rStyle w:val="a7"/>
          <w:sz w:val="24"/>
          <w:szCs w:val="24"/>
        </w:rPr>
        <w:t>,</w:t>
      </w:r>
      <w:r w:rsidR="00F7040A" w:rsidRPr="00862EEE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F7040A" w:rsidRPr="00862EEE">
          <w:rPr>
            <w:rStyle w:val="a7"/>
            <w:sz w:val="24"/>
            <w:szCs w:val="24"/>
            <w:lang w:val="en-US"/>
          </w:rPr>
          <w:t>Lescheva</w:t>
        </w:r>
        <w:r w:rsidR="00F7040A" w:rsidRPr="00862EEE">
          <w:rPr>
            <w:rStyle w:val="a7"/>
            <w:sz w:val="24"/>
            <w:szCs w:val="24"/>
          </w:rPr>
          <w:t>.</w:t>
        </w:r>
        <w:r w:rsidR="00F7040A" w:rsidRPr="00862EEE">
          <w:rPr>
            <w:rStyle w:val="a7"/>
            <w:sz w:val="24"/>
            <w:szCs w:val="24"/>
            <w:lang w:val="en-US"/>
          </w:rPr>
          <w:t>EN</w:t>
        </w:r>
        <w:r w:rsidR="00F7040A" w:rsidRPr="00862EEE">
          <w:rPr>
            <w:rStyle w:val="a7"/>
            <w:sz w:val="24"/>
            <w:szCs w:val="24"/>
          </w:rPr>
          <w:t>@</w:t>
        </w:r>
        <w:r w:rsidR="00F7040A" w:rsidRPr="00862EEE">
          <w:rPr>
            <w:rStyle w:val="a7"/>
            <w:sz w:val="24"/>
            <w:szCs w:val="24"/>
            <w:lang w:val="en-US"/>
          </w:rPr>
          <w:t>mrsk</w:t>
        </w:r>
        <w:r w:rsidR="00F7040A" w:rsidRPr="00862EEE">
          <w:rPr>
            <w:rStyle w:val="a7"/>
            <w:sz w:val="24"/>
            <w:szCs w:val="24"/>
          </w:rPr>
          <w:t>-1.</w:t>
        </w:r>
        <w:r w:rsidR="00F7040A" w:rsidRPr="00862EEE">
          <w:rPr>
            <w:rStyle w:val="a7"/>
            <w:sz w:val="24"/>
            <w:szCs w:val="24"/>
            <w:lang w:val="en-US"/>
          </w:rPr>
          <w:t>ru</w:t>
        </w:r>
      </w:hyperlink>
      <w:r w:rsidR="000F1124" w:rsidRPr="00862EEE">
        <w:rPr>
          <w:sz w:val="24"/>
          <w:szCs w:val="24"/>
        </w:rPr>
        <w:t>.</w:t>
      </w:r>
      <w:r w:rsidR="00862664" w:rsidRPr="00862EEE">
        <w:rPr>
          <w:sz w:val="24"/>
          <w:szCs w:val="24"/>
        </w:rPr>
        <w:t xml:space="preserve"> </w:t>
      </w:r>
      <w:proofErr w:type="gramStart"/>
      <w:r w:rsidR="004B5EB3" w:rsidRPr="00862EEE">
        <w:rPr>
          <w:iCs/>
          <w:sz w:val="24"/>
          <w:szCs w:val="24"/>
        </w:rPr>
        <w:t>Извещени</w:t>
      </w:r>
      <w:r w:rsidRPr="00862EEE">
        <w:rPr>
          <w:iCs/>
          <w:sz w:val="24"/>
          <w:szCs w:val="24"/>
        </w:rPr>
        <w:t>ем</w:t>
      </w:r>
      <w:r w:rsidRPr="00862EEE">
        <w:rPr>
          <w:sz w:val="24"/>
          <w:szCs w:val="24"/>
        </w:rPr>
        <w:t xml:space="preserve"> о проведении открытого </w:t>
      </w:r>
      <w:r w:rsidRPr="00862EEE">
        <w:rPr>
          <w:iCs/>
          <w:sz w:val="24"/>
          <w:szCs w:val="24"/>
        </w:rPr>
        <w:t>запроса предложений</w:t>
      </w:r>
      <w:r w:rsidRPr="00862EEE">
        <w:rPr>
          <w:sz w:val="24"/>
          <w:szCs w:val="24"/>
        </w:rPr>
        <w:t xml:space="preserve">, опубликованным </w:t>
      </w:r>
      <w:r w:rsidRPr="00862EEE">
        <w:rPr>
          <w:b/>
          <w:sz w:val="24"/>
          <w:szCs w:val="24"/>
        </w:rPr>
        <w:t>«</w:t>
      </w:r>
      <w:r w:rsidR="00862664" w:rsidRPr="00862EEE">
        <w:rPr>
          <w:b/>
          <w:sz w:val="24"/>
          <w:szCs w:val="24"/>
        </w:rPr>
        <w:t>1</w:t>
      </w:r>
      <w:r w:rsidR="00F7040A" w:rsidRPr="00862EEE">
        <w:rPr>
          <w:b/>
          <w:sz w:val="24"/>
          <w:szCs w:val="24"/>
        </w:rPr>
        <w:t>6</w:t>
      </w:r>
      <w:r w:rsidRPr="00862EEE">
        <w:rPr>
          <w:b/>
          <w:sz w:val="24"/>
          <w:szCs w:val="24"/>
        </w:rPr>
        <w:t xml:space="preserve">» </w:t>
      </w:r>
      <w:r w:rsidR="00862664" w:rsidRPr="00862EEE">
        <w:rPr>
          <w:b/>
          <w:sz w:val="24"/>
          <w:szCs w:val="24"/>
        </w:rPr>
        <w:t>января</w:t>
      </w:r>
      <w:r w:rsidRPr="00862EEE">
        <w:rPr>
          <w:b/>
          <w:sz w:val="24"/>
          <w:szCs w:val="24"/>
        </w:rPr>
        <w:t xml:space="preserve"> </w:t>
      </w:r>
      <w:r w:rsidR="006F025D" w:rsidRPr="00862EEE">
        <w:rPr>
          <w:b/>
          <w:sz w:val="24"/>
          <w:szCs w:val="24"/>
        </w:rPr>
        <w:t>2018</w:t>
      </w:r>
      <w:r w:rsidRPr="00862EEE">
        <w:rPr>
          <w:b/>
          <w:sz w:val="24"/>
          <w:szCs w:val="24"/>
        </w:rPr>
        <w:t xml:space="preserve"> г.</w:t>
      </w:r>
      <w:r w:rsidRPr="00862EE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862EEE">
          <w:rPr>
            <w:rStyle w:val="a7"/>
            <w:sz w:val="24"/>
            <w:szCs w:val="24"/>
          </w:rPr>
          <w:t>www.zakupki.</w:t>
        </w:r>
        <w:r w:rsidR="00345CCA" w:rsidRPr="00862EEE">
          <w:rPr>
            <w:rStyle w:val="a7"/>
            <w:sz w:val="24"/>
            <w:szCs w:val="24"/>
            <w:lang w:val="en-US"/>
          </w:rPr>
          <w:t>gov</w:t>
        </w:r>
        <w:r w:rsidR="00345CCA" w:rsidRPr="00862EEE">
          <w:rPr>
            <w:rStyle w:val="a7"/>
            <w:sz w:val="24"/>
            <w:szCs w:val="24"/>
          </w:rPr>
          <w:t>.ru</w:t>
        </w:r>
      </w:hyperlink>
      <w:r w:rsidRPr="00862EEE">
        <w:rPr>
          <w:sz w:val="24"/>
          <w:szCs w:val="24"/>
        </w:rPr>
        <w:t>),</w:t>
      </w:r>
      <w:r w:rsidR="009D7F01" w:rsidRPr="00862EEE">
        <w:rPr>
          <w:iCs/>
          <w:sz w:val="24"/>
          <w:szCs w:val="24"/>
        </w:rPr>
        <w:t xml:space="preserve"> </w:t>
      </w:r>
      <w:r w:rsidR="009D7F01" w:rsidRPr="00862EEE">
        <w:rPr>
          <w:sz w:val="24"/>
          <w:szCs w:val="24"/>
        </w:rPr>
        <w:t xml:space="preserve">на сайте </w:t>
      </w:r>
      <w:r w:rsidR="007556FF" w:rsidRPr="00862EEE">
        <w:rPr>
          <w:iCs/>
          <w:sz w:val="24"/>
          <w:szCs w:val="24"/>
        </w:rPr>
        <w:t>ПАО «МРСК Центра»</w:t>
      </w:r>
      <w:r w:rsidR="009D7F01" w:rsidRPr="00862EEE">
        <w:rPr>
          <w:sz w:val="24"/>
          <w:szCs w:val="24"/>
        </w:rPr>
        <w:t xml:space="preserve"> (</w:t>
      </w:r>
      <w:hyperlink r:id="rId21" w:history="1">
        <w:r w:rsidR="007556FF" w:rsidRPr="00862EEE">
          <w:rPr>
            <w:rStyle w:val="a7"/>
            <w:sz w:val="24"/>
            <w:szCs w:val="24"/>
          </w:rPr>
          <w:t>www.mrsk-1.ru</w:t>
        </w:r>
      </w:hyperlink>
      <w:r w:rsidR="00862664" w:rsidRPr="00862EEE">
        <w:rPr>
          <w:sz w:val="24"/>
          <w:szCs w:val="24"/>
        </w:rPr>
        <w:t>)</w:t>
      </w:r>
      <w:r w:rsidR="00702B2C" w:rsidRPr="00862EEE">
        <w:rPr>
          <w:sz w:val="24"/>
          <w:szCs w:val="24"/>
        </w:rPr>
        <w:t xml:space="preserve">, на сайте ЭТП, указанном в п. </w:t>
      </w:r>
      <w:r w:rsidR="002F5A68" w:rsidRPr="00862EEE">
        <w:rPr>
          <w:sz w:val="24"/>
          <w:szCs w:val="24"/>
        </w:rPr>
        <w:fldChar w:fldCharType="begin"/>
      </w:r>
      <w:r w:rsidR="002F5A68" w:rsidRPr="00862EEE">
        <w:rPr>
          <w:sz w:val="24"/>
          <w:szCs w:val="24"/>
        </w:rPr>
        <w:instrText xml:space="preserve"> REF _Ref440269836 \r \h  \* MERGEFORMAT </w:instrText>
      </w:r>
      <w:r w:rsidR="002F5A68" w:rsidRPr="00862EEE">
        <w:rPr>
          <w:sz w:val="24"/>
          <w:szCs w:val="24"/>
        </w:rPr>
      </w:r>
      <w:r w:rsidR="002F5A68" w:rsidRPr="00862EEE">
        <w:rPr>
          <w:sz w:val="24"/>
          <w:szCs w:val="24"/>
        </w:rPr>
        <w:fldChar w:fldCharType="separate"/>
      </w:r>
      <w:r w:rsidR="00862EEE" w:rsidRPr="00862EEE">
        <w:rPr>
          <w:sz w:val="24"/>
          <w:szCs w:val="24"/>
        </w:rPr>
        <w:t>1.1.2</w:t>
      </w:r>
      <w:r w:rsidR="002F5A68" w:rsidRPr="00862EEE">
        <w:rPr>
          <w:sz w:val="24"/>
          <w:szCs w:val="24"/>
        </w:rPr>
        <w:fldChar w:fldCharType="end"/>
      </w:r>
      <w:r w:rsidR="00702B2C" w:rsidRPr="00862EEE">
        <w:rPr>
          <w:sz w:val="24"/>
          <w:szCs w:val="24"/>
        </w:rPr>
        <w:t xml:space="preserve"> настоящей Документации,</w:t>
      </w:r>
      <w:r w:rsidR="009A7733" w:rsidRPr="00862EEE">
        <w:rPr>
          <w:iCs/>
          <w:sz w:val="24"/>
          <w:szCs w:val="24"/>
        </w:rPr>
        <w:t xml:space="preserve"> </w:t>
      </w:r>
      <w:r w:rsidRPr="00862EEE">
        <w:rPr>
          <w:iCs/>
          <w:sz w:val="24"/>
          <w:szCs w:val="24"/>
        </w:rPr>
        <w:t>приг</w:t>
      </w:r>
      <w:r w:rsidRPr="00862EEE">
        <w:rPr>
          <w:sz w:val="24"/>
          <w:szCs w:val="24"/>
        </w:rPr>
        <w:t>ласило юридических лиц</w:t>
      </w:r>
      <w:r w:rsidR="005B75A6" w:rsidRPr="00862EEE">
        <w:rPr>
          <w:sz w:val="24"/>
          <w:szCs w:val="24"/>
        </w:rPr>
        <w:t xml:space="preserve"> и физических лиц (в т.</w:t>
      </w:r>
      <w:r w:rsidR="003129D4" w:rsidRPr="00862EEE">
        <w:rPr>
          <w:sz w:val="24"/>
          <w:szCs w:val="24"/>
        </w:rPr>
        <w:t xml:space="preserve"> </w:t>
      </w:r>
      <w:r w:rsidR="005B75A6" w:rsidRPr="00862EEE">
        <w:rPr>
          <w:sz w:val="24"/>
          <w:szCs w:val="24"/>
        </w:rPr>
        <w:t>ч. индивидуальных предпринимателей)</w:t>
      </w:r>
      <w:r w:rsidR="00DC6125" w:rsidRPr="00862EEE">
        <w:rPr>
          <w:sz w:val="24"/>
          <w:szCs w:val="24"/>
        </w:rPr>
        <w:t xml:space="preserve"> </w:t>
      </w:r>
      <w:r w:rsidR="00796786" w:rsidRPr="00862EE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796786" w:rsidRPr="00862EEE">
        <w:rPr>
          <w:sz w:val="24"/>
          <w:szCs w:val="24"/>
        </w:rPr>
        <w:t xml:space="preserve"> </w:t>
      </w:r>
      <w:proofErr w:type="gramStart"/>
      <w:r w:rsidR="00796786" w:rsidRPr="00862EEE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862EEE">
        <w:rPr>
          <w:sz w:val="24"/>
          <w:szCs w:val="24"/>
        </w:rPr>
        <w:t>(далее - Участники)</w:t>
      </w:r>
      <w:r w:rsidR="009D7F01" w:rsidRPr="00862EEE">
        <w:rPr>
          <w:sz w:val="24"/>
          <w:szCs w:val="24"/>
        </w:rPr>
        <w:t xml:space="preserve"> </w:t>
      </w:r>
      <w:r w:rsidR="004B5EB3" w:rsidRPr="00862EEE">
        <w:rPr>
          <w:sz w:val="24"/>
          <w:szCs w:val="24"/>
        </w:rPr>
        <w:t>к участию в процедуре О</w:t>
      </w:r>
      <w:r w:rsidRPr="00862EE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EEE">
        <w:rPr>
          <w:sz w:val="24"/>
          <w:szCs w:val="24"/>
        </w:rPr>
        <w:t xml:space="preserve">на право </w:t>
      </w:r>
      <w:r w:rsidR="004B5EB3" w:rsidRPr="00035B98">
        <w:rPr>
          <w:sz w:val="24"/>
          <w:szCs w:val="24"/>
        </w:rPr>
        <w:t xml:space="preserve">заключения </w:t>
      </w:r>
      <w:r w:rsidR="00366652" w:rsidRPr="00035B98">
        <w:rPr>
          <w:sz w:val="24"/>
          <w:szCs w:val="24"/>
        </w:rPr>
        <w:t>Договор</w:t>
      </w:r>
      <w:r w:rsidR="00F7040A" w:rsidRPr="00035B98">
        <w:rPr>
          <w:sz w:val="24"/>
          <w:szCs w:val="24"/>
        </w:rPr>
        <w:t>а</w:t>
      </w:r>
      <w:r w:rsidR="00366652" w:rsidRPr="00035B98">
        <w:rPr>
          <w:sz w:val="24"/>
          <w:szCs w:val="24"/>
        </w:rPr>
        <w:t xml:space="preserve"> на оказание услуг по </w:t>
      </w:r>
      <w:r w:rsidR="00F7040A" w:rsidRPr="00035B98">
        <w:rPr>
          <w:snapToGrid w:val="0"/>
          <w:sz w:val="24"/>
          <w:szCs w:val="24"/>
        </w:rPr>
        <w:t xml:space="preserve"> установке и замене приборов учета в целях оказания дополнительных услуг клиентам для нужд ПАО «МРСК Центра</w:t>
      </w:r>
      <w:proofErr w:type="gramEnd"/>
      <w:r w:rsidR="00F7040A" w:rsidRPr="00035B98">
        <w:rPr>
          <w:snapToGrid w:val="0"/>
          <w:sz w:val="24"/>
          <w:szCs w:val="24"/>
        </w:rPr>
        <w:t>» (филиала «Воронежэнерго»)</w:t>
      </w:r>
      <w:r w:rsidR="00862664" w:rsidRPr="00035B98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035B98">
        <w:rPr>
          <w:sz w:val="24"/>
          <w:szCs w:val="24"/>
        </w:rPr>
        <w:t>Арзамасская</w:t>
      </w:r>
      <w:proofErr w:type="spellEnd"/>
      <w:r w:rsidR="00862664" w:rsidRPr="00035B98">
        <w:rPr>
          <w:sz w:val="24"/>
          <w:szCs w:val="24"/>
        </w:rPr>
        <w:t>, 2</w:t>
      </w:r>
      <w:r w:rsidRPr="00035B9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35B9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35B98">
        <w:rPr>
          <w:sz w:val="24"/>
          <w:szCs w:val="24"/>
        </w:rPr>
        <w:t xml:space="preserve">Настоящий </w:t>
      </w:r>
      <w:r w:rsidR="004B5EB3" w:rsidRPr="00035B98">
        <w:rPr>
          <w:sz w:val="24"/>
          <w:szCs w:val="24"/>
        </w:rPr>
        <w:t>З</w:t>
      </w:r>
      <w:r w:rsidRPr="00035B9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35B98">
        <w:rPr>
          <w:sz w:val="24"/>
          <w:szCs w:val="24"/>
        </w:rPr>
        <w:t>электронной торговой площадк</w:t>
      </w:r>
      <w:r w:rsidR="00414AB1" w:rsidRPr="00035B98">
        <w:rPr>
          <w:sz w:val="24"/>
          <w:szCs w:val="24"/>
        </w:rPr>
        <w:t>и</w:t>
      </w:r>
      <w:r w:rsidR="00702B2C" w:rsidRPr="00035B98">
        <w:rPr>
          <w:sz w:val="24"/>
          <w:szCs w:val="24"/>
        </w:rPr>
        <w:t xml:space="preserve"> </w:t>
      </w:r>
      <w:r w:rsidR="000D70B6" w:rsidRPr="00035B98">
        <w:rPr>
          <w:sz w:val="24"/>
          <w:szCs w:val="24"/>
        </w:rPr>
        <w:t>П</w:t>
      </w:r>
      <w:r w:rsidR="00702B2C" w:rsidRPr="00035B98">
        <w:rPr>
          <w:sz w:val="24"/>
          <w:szCs w:val="24"/>
        </w:rPr>
        <w:t>АО «</w:t>
      </w:r>
      <w:proofErr w:type="spellStart"/>
      <w:r w:rsidR="00702B2C" w:rsidRPr="00035B98">
        <w:rPr>
          <w:sz w:val="24"/>
          <w:szCs w:val="24"/>
        </w:rPr>
        <w:t>Россети</w:t>
      </w:r>
      <w:proofErr w:type="spellEnd"/>
      <w:r w:rsidR="00702B2C" w:rsidRPr="00035B98">
        <w:rPr>
          <w:sz w:val="24"/>
          <w:szCs w:val="24"/>
        </w:rPr>
        <w:t xml:space="preserve">» </w:t>
      </w:r>
      <w:hyperlink r:id="rId22" w:history="1">
        <w:r w:rsidR="00702B2C" w:rsidRPr="00035B98">
          <w:rPr>
            <w:rStyle w:val="a7"/>
            <w:sz w:val="24"/>
            <w:szCs w:val="24"/>
          </w:rPr>
          <w:t>www.b2b-mrsk.ru</w:t>
        </w:r>
      </w:hyperlink>
      <w:r w:rsidR="00702B2C" w:rsidRPr="00035B98">
        <w:rPr>
          <w:sz w:val="24"/>
          <w:szCs w:val="24"/>
        </w:rPr>
        <w:t xml:space="preserve"> (далее — ЭТП)</w:t>
      </w:r>
      <w:r w:rsidR="005B75A6" w:rsidRPr="00035B98">
        <w:rPr>
          <w:sz w:val="24"/>
          <w:szCs w:val="24"/>
        </w:rPr>
        <w:t>.</w:t>
      </w:r>
      <w:bookmarkEnd w:id="14"/>
    </w:p>
    <w:p w:rsidR="00717F60" w:rsidRPr="00035B9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35B98">
        <w:rPr>
          <w:sz w:val="24"/>
          <w:szCs w:val="24"/>
        </w:rPr>
        <w:t>Заказчик</w:t>
      </w:r>
      <w:r w:rsidR="00702B2C" w:rsidRPr="00035B98">
        <w:rPr>
          <w:sz w:val="24"/>
          <w:szCs w:val="24"/>
        </w:rPr>
        <w:t xml:space="preserve">: </w:t>
      </w:r>
      <w:r w:rsidRPr="00035B98">
        <w:rPr>
          <w:sz w:val="24"/>
          <w:szCs w:val="24"/>
        </w:rPr>
        <w:t xml:space="preserve"> </w:t>
      </w:r>
      <w:r w:rsidR="00702B2C" w:rsidRPr="00035B98">
        <w:rPr>
          <w:iCs/>
          <w:sz w:val="24"/>
          <w:szCs w:val="24"/>
        </w:rPr>
        <w:t>ПАО «МРСК Центра».</w:t>
      </w:r>
      <w:r w:rsidRPr="00035B98">
        <w:rPr>
          <w:rStyle w:val="aa"/>
          <w:sz w:val="24"/>
          <w:szCs w:val="24"/>
        </w:rPr>
        <w:t xml:space="preserve"> </w:t>
      </w:r>
      <w:bookmarkEnd w:id="15"/>
    </w:p>
    <w:p w:rsidR="008C4223" w:rsidRPr="00035B9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35B98">
        <w:rPr>
          <w:sz w:val="24"/>
          <w:szCs w:val="24"/>
        </w:rPr>
        <w:t>Предмет З</w:t>
      </w:r>
      <w:r w:rsidR="00717F60" w:rsidRPr="00035B98">
        <w:rPr>
          <w:sz w:val="24"/>
          <w:szCs w:val="24"/>
        </w:rPr>
        <w:t>апроса предложений</w:t>
      </w:r>
      <w:r w:rsidR="00702B2C" w:rsidRPr="00035B98">
        <w:rPr>
          <w:sz w:val="24"/>
          <w:szCs w:val="24"/>
        </w:rPr>
        <w:t>:</w:t>
      </w:r>
      <w:bookmarkEnd w:id="16"/>
    </w:p>
    <w:p w:rsidR="00A40714" w:rsidRPr="00035B9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35B98">
        <w:rPr>
          <w:b/>
          <w:sz w:val="24"/>
          <w:szCs w:val="24"/>
          <w:u w:val="single"/>
        </w:rPr>
        <w:t>Лот №1:</w:t>
      </w:r>
      <w:r w:rsidR="00717F60" w:rsidRPr="00035B98">
        <w:rPr>
          <w:sz w:val="24"/>
          <w:szCs w:val="24"/>
        </w:rPr>
        <w:t xml:space="preserve"> право заключения </w:t>
      </w:r>
      <w:r w:rsidR="00123C70" w:rsidRPr="00035B98">
        <w:rPr>
          <w:sz w:val="24"/>
          <w:szCs w:val="24"/>
        </w:rPr>
        <w:t>Договор</w:t>
      </w:r>
      <w:r w:rsidR="000A72E8" w:rsidRPr="00035B98">
        <w:rPr>
          <w:sz w:val="24"/>
          <w:szCs w:val="24"/>
        </w:rPr>
        <w:t>а</w:t>
      </w:r>
      <w:r w:rsidR="00A40714" w:rsidRPr="00035B98">
        <w:rPr>
          <w:sz w:val="24"/>
          <w:szCs w:val="24"/>
        </w:rPr>
        <w:t xml:space="preserve"> </w:t>
      </w:r>
      <w:r w:rsidR="00366652" w:rsidRPr="00035B98">
        <w:rPr>
          <w:sz w:val="24"/>
          <w:szCs w:val="24"/>
        </w:rPr>
        <w:t xml:space="preserve">на оказание услуг </w:t>
      </w:r>
      <w:bookmarkEnd w:id="17"/>
      <w:r w:rsidR="000A72E8" w:rsidRPr="00035B98">
        <w:rPr>
          <w:snapToGrid w:val="0"/>
          <w:sz w:val="24"/>
          <w:szCs w:val="24"/>
        </w:rPr>
        <w:t>по установке и замене приборов учета в целях оказания дополнительных услуг клиентам для нужд ПАО «МРСК Центра» (филиала «Воронежэнерго»)</w:t>
      </w:r>
      <w:r w:rsidR="00702B2C" w:rsidRPr="00035B98">
        <w:rPr>
          <w:sz w:val="24"/>
          <w:szCs w:val="24"/>
        </w:rPr>
        <w:t>.</w:t>
      </w:r>
    </w:p>
    <w:p w:rsidR="008C4223" w:rsidRPr="00035B9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35B98">
        <w:rPr>
          <w:sz w:val="24"/>
          <w:szCs w:val="24"/>
        </w:rPr>
        <w:t xml:space="preserve">Количество лотов: </w:t>
      </w:r>
      <w:r w:rsidRPr="00035B98">
        <w:rPr>
          <w:b/>
          <w:sz w:val="24"/>
          <w:szCs w:val="24"/>
        </w:rPr>
        <w:t>1 (один)</w:t>
      </w:r>
      <w:r w:rsidRPr="00035B98">
        <w:rPr>
          <w:sz w:val="24"/>
          <w:szCs w:val="24"/>
        </w:rPr>
        <w:t>.</w:t>
      </w:r>
    </w:p>
    <w:bookmarkEnd w:id="18"/>
    <w:p w:rsidR="00804801" w:rsidRPr="00035B9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35B98">
        <w:rPr>
          <w:sz w:val="24"/>
          <w:szCs w:val="24"/>
        </w:rPr>
        <w:t xml:space="preserve">Частичное </w:t>
      </w:r>
      <w:r w:rsidR="00366652" w:rsidRPr="00035B98">
        <w:rPr>
          <w:sz w:val="24"/>
          <w:szCs w:val="24"/>
        </w:rPr>
        <w:t xml:space="preserve">оказание </w:t>
      </w:r>
      <w:r w:rsidR="00AD3EBC" w:rsidRPr="00035B98">
        <w:rPr>
          <w:sz w:val="24"/>
          <w:szCs w:val="24"/>
        </w:rPr>
        <w:t>услуг</w:t>
      </w:r>
      <w:r w:rsidRPr="00035B98">
        <w:rPr>
          <w:sz w:val="24"/>
          <w:szCs w:val="24"/>
        </w:rPr>
        <w:t xml:space="preserve"> не допускается.</w:t>
      </w:r>
    </w:p>
    <w:p w:rsidR="00717F60" w:rsidRPr="00035B9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35B98">
        <w:rPr>
          <w:sz w:val="24"/>
          <w:szCs w:val="24"/>
        </w:rPr>
        <w:t>Сроки</w:t>
      </w:r>
      <w:r w:rsidR="00717F60" w:rsidRPr="00035B98">
        <w:rPr>
          <w:sz w:val="24"/>
          <w:szCs w:val="24"/>
        </w:rPr>
        <w:t xml:space="preserve"> </w:t>
      </w:r>
      <w:r w:rsidR="00366652" w:rsidRPr="00035B98">
        <w:rPr>
          <w:sz w:val="24"/>
          <w:szCs w:val="24"/>
        </w:rPr>
        <w:t>оказания услуг</w:t>
      </w:r>
      <w:r w:rsidR="00717F60" w:rsidRPr="00035B98">
        <w:rPr>
          <w:sz w:val="24"/>
          <w:szCs w:val="24"/>
        </w:rPr>
        <w:t xml:space="preserve">: </w:t>
      </w:r>
      <w:r w:rsidR="00796786" w:rsidRPr="00035B98">
        <w:rPr>
          <w:sz w:val="24"/>
          <w:szCs w:val="24"/>
        </w:rPr>
        <w:t>с момента заключения Договора до 31.12.2018г. (в соответствии со сроками, указанными в Приложении №1 к документации по запросу предложений)</w:t>
      </w:r>
      <w:r w:rsidR="00717F60" w:rsidRPr="00035B98">
        <w:rPr>
          <w:sz w:val="24"/>
          <w:szCs w:val="24"/>
        </w:rPr>
        <w:t>.</w:t>
      </w:r>
      <w:bookmarkEnd w:id="19"/>
    </w:p>
    <w:p w:rsidR="008D2928" w:rsidRPr="00035B98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35B98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035B98">
        <w:rPr>
          <w:sz w:val="24"/>
          <w:szCs w:val="24"/>
        </w:rPr>
        <w:t xml:space="preserve">территории </w:t>
      </w:r>
      <w:r w:rsidR="008819D9" w:rsidRPr="00035B98">
        <w:t>Воронежской области</w:t>
      </w:r>
      <w:r w:rsidRPr="00035B98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8819D9" w:rsidRPr="00035B98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035B98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862EEE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862EEE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862EEE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862EEE" w:rsidRPr="00862EEE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862EEE" w:rsidRPr="00862EEE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862EEE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862EEE" w:rsidRPr="00862EEE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62EEE" w:rsidRPr="00862EEE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862EEE" w:rsidRPr="00862EEE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862EEE" w:rsidRPr="00862EEE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862EEE" w:rsidRPr="00862EEE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62EEE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62EEE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62EEE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62EEE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62EEE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862EEE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862EEE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862EEE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862EEE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862EEE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862EEE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862EEE" w:rsidRPr="00862EEE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862EEE" w:rsidRPr="00862EEE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862EEE" w:rsidRPr="00862EEE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862EEE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035B98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035B98">
        <w:rPr>
          <w:bCs w:val="0"/>
          <w:sz w:val="24"/>
          <w:szCs w:val="24"/>
        </w:rPr>
        <w:t xml:space="preserve">Начальная (максимальная) цена </w:t>
      </w:r>
      <w:r w:rsidR="00123C70" w:rsidRPr="00035B98">
        <w:rPr>
          <w:bCs w:val="0"/>
          <w:sz w:val="24"/>
          <w:szCs w:val="24"/>
        </w:rPr>
        <w:t>Договор</w:t>
      </w:r>
      <w:r w:rsidRPr="00035B98">
        <w:rPr>
          <w:bCs w:val="0"/>
          <w:sz w:val="24"/>
          <w:szCs w:val="24"/>
        </w:rPr>
        <w:t>а</w:t>
      </w:r>
      <w:r w:rsidR="00216641" w:rsidRPr="00035B98">
        <w:rPr>
          <w:bCs w:val="0"/>
          <w:sz w:val="24"/>
          <w:szCs w:val="24"/>
        </w:rPr>
        <w:t>:</w:t>
      </w:r>
      <w:bookmarkEnd w:id="451"/>
    </w:p>
    <w:p w:rsidR="00280464" w:rsidRPr="001963D6" w:rsidRDefault="00216641" w:rsidP="001963D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035B98">
        <w:rPr>
          <w:b/>
          <w:bCs w:val="0"/>
          <w:sz w:val="24"/>
          <w:szCs w:val="24"/>
          <w:u w:val="single"/>
        </w:rPr>
        <w:t>По Лоту №1:</w:t>
      </w:r>
      <w:r w:rsidR="00717F60" w:rsidRPr="00035B98">
        <w:rPr>
          <w:bCs w:val="0"/>
          <w:sz w:val="24"/>
          <w:szCs w:val="24"/>
        </w:rPr>
        <w:t xml:space="preserve"> </w:t>
      </w:r>
      <w:r w:rsidR="001963D6" w:rsidRPr="00035B98">
        <w:rPr>
          <w:b/>
          <w:sz w:val="24"/>
          <w:szCs w:val="24"/>
        </w:rPr>
        <w:t>4 979 191,00</w:t>
      </w:r>
      <w:r w:rsidR="001963D6" w:rsidRPr="00035B98">
        <w:rPr>
          <w:sz w:val="24"/>
          <w:szCs w:val="24"/>
        </w:rPr>
        <w:t xml:space="preserve"> (Четыре миллиона девятьсот семьдесят девять тысяч сто девяносто один) рубль 00 копеек РФ, без учета НДС; НДС составляет </w:t>
      </w:r>
      <w:r w:rsidR="001963D6" w:rsidRPr="00035B98">
        <w:rPr>
          <w:b/>
          <w:sz w:val="24"/>
          <w:szCs w:val="24"/>
        </w:rPr>
        <w:t>896 254,38</w:t>
      </w:r>
      <w:r w:rsidR="001963D6" w:rsidRPr="00035B98">
        <w:rPr>
          <w:sz w:val="24"/>
          <w:szCs w:val="24"/>
        </w:rPr>
        <w:t xml:space="preserve"> (Восемьсот девяносто шесть тысяч двести пятьдесят четыре) рубля 38 копеек РФ; </w:t>
      </w:r>
      <w:r w:rsidR="001963D6" w:rsidRPr="00035B98">
        <w:rPr>
          <w:b/>
          <w:sz w:val="24"/>
          <w:szCs w:val="24"/>
        </w:rPr>
        <w:t>5 875 445,38</w:t>
      </w:r>
      <w:r w:rsidR="001963D6" w:rsidRPr="00035B98">
        <w:rPr>
          <w:sz w:val="24"/>
          <w:szCs w:val="24"/>
        </w:rPr>
        <w:t xml:space="preserve"> (Пять миллионов восемьсот семьдесят пять тысяч четыреста сорок пять) рублей 38 копеек РФ, с учетом НДС.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8441CB">
        <w:rPr>
          <w:bCs w:val="0"/>
          <w:sz w:val="24"/>
          <w:szCs w:val="24"/>
        </w:rPr>
        <w:t xml:space="preserve">Требования к </w:t>
      </w:r>
      <w:r w:rsidR="009C744E" w:rsidRPr="008441CB">
        <w:rPr>
          <w:bCs w:val="0"/>
          <w:sz w:val="24"/>
          <w:szCs w:val="24"/>
        </w:rPr>
        <w:t>Участник</w:t>
      </w:r>
      <w:r w:rsidRPr="008441CB">
        <w:rPr>
          <w:bCs w:val="0"/>
          <w:sz w:val="24"/>
          <w:szCs w:val="24"/>
        </w:rPr>
        <w:t>ам</w:t>
      </w:r>
      <w:bookmarkEnd w:id="469"/>
      <w:r w:rsidRPr="008441CB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8441CB">
        <w:rPr>
          <w:bCs w:val="0"/>
          <w:sz w:val="24"/>
          <w:szCs w:val="24"/>
        </w:rPr>
        <w:t xml:space="preserve"> у</w:t>
      </w:r>
      <w:r w:rsidRPr="008441CB">
        <w:rPr>
          <w:bCs w:val="0"/>
          <w:sz w:val="24"/>
          <w:szCs w:val="24"/>
        </w:rPr>
        <w:t xml:space="preserve">частвовать в процедуре </w:t>
      </w:r>
      <w:r w:rsidR="009C744E" w:rsidRPr="008441CB">
        <w:rPr>
          <w:bCs w:val="0"/>
          <w:sz w:val="24"/>
          <w:szCs w:val="24"/>
        </w:rPr>
        <w:t>З</w:t>
      </w:r>
      <w:r w:rsidRPr="008441CB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8441CB">
        <w:rPr>
          <w:bCs w:val="0"/>
          <w:color w:val="000000"/>
          <w:sz w:val="24"/>
          <w:szCs w:val="24"/>
        </w:rPr>
        <w:t>физическое</w:t>
      </w:r>
      <w:r w:rsidRPr="008441CB">
        <w:rPr>
          <w:bCs w:val="0"/>
          <w:sz w:val="24"/>
          <w:szCs w:val="24"/>
        </w:rPr>
        <w:t xml:space="preserve"> лицо </w:t>
      </w:r>
      <w:r w:rsidR="00E71628" w:rsidRPr="008441CB">
        <w:rPr>
          <w:bCs w:val="0"/>
          <w:sz w:val="24"/>
          <w:szCs w:val="24"/>
        </w:rPr>
        <w:t>(в т.</w:t>
      </w:r>
      <w:r w:rsidR="003129D4" w:rsidRPr="008441CB">
        <w:rPr>
          <w:bCs w:val="0"/>
          <w:sz w:val="24"/>
          <w:szCs w:val="24"/>
        </w:rPr>
        <w:t xml:space="preserve"> </w:t>
      </w:r>
      <w:r w:rsidR="00E71628" w:rsidRPr="008441CB">
        <w:rPr>
          <w:bCs w:val="0"/>
          <w:sz w:val="24"/>
          <w:szCs w:val="24"/>
        </w:rPr>
        <w:t xml:space="preserve">ч. </w:t>
      </w:r>
      <w:r w:rsidRPr="008441CB">
        <w:rPr>
          <w:bCs w:val="0"/>
          <w:sz w:val="24"/>
          <w:szCs w:val="24"/>
        </w:rPr>
        <w:t>индивидуальный предприниматель</w:t>
      </w:r>
      <w:r w:rsidR="00E71628" w:rsidRPr="008441CB">
        <w:rPr>
          <w:bCs w:val="0"/>
          <w:sz w:val="24"/>
          <w:szCs w:val="24"/>
        </w:rPr>
        <w:t>)</w:t>
      </w:r>
      <w:r w:rsidR="001963D6" w:rsidRPr="008441CB">
        <w:rPr>
          <w:bCs w:val="0"/>
          <w:sz w:val="24"/>
          <w:szCs w:val="24"/>
        </w:rPr>
        <w:t>,</w:t>
      </w:r>
      <w:r w:rsidR="001963D6" w:rsidRPr="008441CB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8441CB">
        <w:rPr>
          <w:bCs w:val="0"/>
          <w:sz w:val="24"/>
          <w:szCs w:val="24"/>
        </w:rPr>
        <w:t xml:space="preserve">. </w:t>
      </w:r>
      <w:proofErr w:type="gramStart"/>
      <w:r w:rsidR="00362EA4" w:rsidRPr="008441CB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 установленным</w:t>
      </w:r>
      <w:r w:rsidR="00362EA4" w:rsidRPr="00AE1D21">
        <w:rPr>
          <w:bCs w:val="0"/>
          <w:sz w:val="24"/>
          <w:szCs w:val="24"/>
        </w:rPr>
        <w:t xml:space="preserve">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1963D6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1963D6">
        <w:rPr>
          <w:sz w:val="24"/>
          <w:szCs w:val="24"/>
        </w:rPr>
        <w:fldChar w:fldCharType="begin"/>
      </w:r>
      <w:r w:rsidR="002F5A68" w:rsidRPr="001963D6">
        <w:rPr>
          <w:sz w:val="24"/>
          <w:szCs w:val="24"/>
        </w:rPr>
        <w:instrText xml:space="preserve"> REF _Ref440275279 \r \h  \* MERGEFORMAT </w:instrText>
      </w:r>
      <w:r w:rsidR="002F5A68" w:rsidRPr="001963D6">
        <w:rPr>
          <w:sz w:val="24"/>
          <w:szCs w:val="24"/>
        </w:rPr>
      </w:r>
      <w:r w:rsidR="002F5A68" w:rsidRPr="001963D6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1.1.4</w:t>
      </w:r>
      <w:r w:rsidR="002F5A68" w:rsidRPr="001963D6">
        <w:rPr>
          <w:sz w:val="24"/>
          <w:szCs w:val="24"/>
        </w:rPr>
        <w:fldChar w:fldCharType="end"/>
      </w:r>
      <w:r w:rsidRPr="001963D6">
        <w:rPr>
          <w:sz w:val="24"/>
          <w:szCs w:val="24"/>
        </w:rPr>
        <w:t xml:space="preserve"> и разделе </w:t>
      </w:r>
      <w:r w:rsidR="002F5A68" w:rsidRPr="001963D6">
        <w:rPr>
          <w:sz w:val="24"/>
          <w:szCs w:val="24"/>
        </w:rPr>
        <w:fldChar w:fldCharType="begin"/>
      </w:r>
      <w:r w:rsidR="002F5A68" w:rsidRPr="001963D6">
        <w:rPr>
          <w:sz w:val="24"/>
          <w:szCs w:val="24"/>
        </w:rPr>
        <w:instrText xml:space="preserve"> REF _Ref440270568 \r \h  \* MERGEFORMAT </w:instrText>
      </w:r>
      <w:r w:rsidR="002F5A68" w:rsidRPr="001963D6">
        <w:rPr>
          <w:sz w:val="24"/>
          <w:szCs w:val="24"/>
        </w:rPr>
      </w:r>
      <w:r w:rsidR="002F5A68" w:rsidRPr="001963D6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4</w:t>
      </w:r>
      <w:r w:rsidR="002F5A68" w:rsidRPr="001963D6">
        <w:rPr>
          <w:sz w:val="24"/>
          <w:szCs w:val="24"/>
        </w:rPr>
        <w:fldChar w:fldCharType="end"/>
      </w:r>
      <w:r w:rsidRPr="001963D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A75F2" w:rsidRDefault="008A75F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A75F2">
        <w:rPr>
          <w:sz w:val="24"/>
          <w:szCs w:val="24"/>
          <w:lang w:eastAsia="ru-RU"/>
        </w:rPr>
        <w:t>должен соответствовать критериям отнесения его к субъектам малого и</w:t>
      </w:r>
      <w:r>
        <w:rPr>
          <w:sz w:val="24"/>
          <w:szCs w:val="24"/>
          <w:lang w:eastAsia="ru-RU"/>
        </w:rPr>
        <w:t xml:space="preserve"> </w:t>
      </w:r>
      <w:r w:rsidRPr="008A75F2">
        <w:rPr>
          <w:sz w:val="24"/>
          <w:szCs w:val="24"/>
          <w:lang w:eastAsia="ru-RU"/>
        </w:rPr>
        <w:t>среднего предпринимательства, в соответствии с Федеральным законом</w:t>
      </w:r>
      <w:r>
        <w:rPr>
          <w:sz w:val="24"/>
          <w:szCs w:val="24"/>
          <w:lang w:eastAsia="ru-RU"/>
        </w:rPr>
        <w:t xml:space="preserve"> </w:t>
      </w:r>
      <w:r w:rsidRPr="008A75F2">
        <w:rPr>
          <w:sz w:val="24"/>
          <w:szCs w:val="24"/>
          <w:lang w:eastAsia="ru-RU"/>
        </w:rPr>
        <w:t>Российской Федерации от 24 июля 2007 г. N 209-ФЗ «О развитии малого</w:t>
      </w:r>
      <w:r>
        <w:rPr>
          <w:sz w:val="24"/>
          <w:szCs w:val="24"/>
          <w:lang w:eastAsia="ru-RU"/>
        </w:rPr>
        <w:t xml:space="preserve"> и среднего предпринимательства </w:t>
      </w:r>
      <w:r w:rsidRPr="008A75F2">
        <w:rPr>
          <w:sz w:val="24"/>
          <w:szCs w:val="24"/>
          <w:lang w:eastAsia="ru-RU"/>
        </w:rPr>
        <w:t>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lastRenderedPageBreak/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5.12</w:t>
      </w:r>
      <w:r w:rsidR="00862EEE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862EEE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  <w:lang w:val="en-US"/>
        </w:rPr>
        <w:t>a</w:t>
      </w:r>
      <w:r w:rsidR="00862EEE" w:rsidRPr="00862EEE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  <w:lang w:val="en-US"/>
        </w:rPr>
        <w:t>g</w:t>
      </w:r>
      <w:r w:rsidR="00862EEE" w:rsidRPr="00862EEE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862EEE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862EEE" w:rsidRPr="00862EEE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</w:t>
      </w:r>
      <w:r w:rsidR="00932C0A" w:rsidRPr="00DB3DEA">
        <w:rPr>
          <w:bCs w:val="0"/>
          <w:sz w:val="24"/>
          <w:szCs w:val="24"/>
        </w:rPr>
        <w:t xml:space="preserve">обязательств, связанных с участием в </w:t>
      </w:r>
      <w:r w:rsidR="0089163E" w:rsidRPr="00DB3DEA">
        <w:rPr>
          <w:bCs w:val="0"/>
          <w:sz w:val="24"/>
          <w:szCs w:val="24"/>
        </w:rPr>
        <w:t>запросе предложений</w:t>
      </w:r>
      <w:r w:rsidR="00932C0A" w:rsidRPr="00DB3DEA">
        <w:rPr>
          <w:bCs w:val="0"/>
          <w:sz w:val="24"/>
          <w:szCs w:val="24"/>
        </w:rPr>
        <w:t xml:space="preserve"> и подачей </w:t>
      </w:r>
      <w:r w:rsidR="004B5EB3" w:rsidRPr="00DB3DEA">
        <w:rPr>
          <w:bCs w:val="0"/>
          <w:sz w:val="24"/>
          <w:szCs w:val="24"/>
        </w:rPr>
        <w:t>Заявк</w:t>
      </w:r>
      <w:r w:rsidR="00932C0A" w:rsidRPr="00DB3DEA">
        <w:rPr>
          <w:bCs w:val="0"/>
          <w:sz w:val="24"/>
          <w:szCs w:val="24"/>
        </w:rPr>
        <w:t xml:space="preserve">и, на сумму </w:t>
      </w:r>
      <w:r w:rsidR="00503BB7" w:rsidRPr="00DB3DEA">
        <w:rPr>
          <w:bCs w:val="0"/>
          <w:sz w:val="24"/>
          <w:szCs w:val="24"/>
        </w:rPr>
        <w:t>2% от стоимости Заявки</w:t>
      </w:r>
      <w:r w:rsidR="00932C0A" w:rsidRPr="00DB3DEA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</w:t>
      </w:r>
      <w:r w:rsidRPr="00AE1D21">
        <w:rPr>
          <w:bCs w:val="0"/>
          <w:sz w:val="24"/>
          <w:szCs w:val="24"/>
        </w:rPr>
        <w:lastRenderedPageBreak/>
        <w:t xml:space="preserve">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DB3DEA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DB3DEA">
        <w:rPr>
          <w:bCs w:val="0"/>
          <w:sz w:val="24"/>
          <w:szCs w:val="24"/>
        </w:rPr>
        <w:t>Участник</w:t>
      </w:r>
      <w:r w:rsidR="004C5164" w:rsidRPr="00DB3DEA">
        <w:rPr>
          <w:bCs w:val="0"/>
          <w:sz w:val="24"/>
          <w:szCs w:val="24"/>
        </w:rPr>
        <w:t xml:space="preserve">а </w:t>
      </w:r>
      <w:r w:rsidR="007A439E" w:rsidRPr="00DB3DEA">
        <w:rPr>
          <w:bCs w:val="0"/>
          <w:sz w:val="24"/>
          <w:szCs w:val="24"/>
        </w:rPr>
        <w:t>запроса предложений</w:t>
      </w:r>
      <w:r w:rsidR="004C5164" w:rsidRPr="00DB3DEA">
        <w:rPr>
          <w:bCs w:val="0"/>
          <w:sz w:val="24"/>
          <w:szCs w:val="24"/>
        </w:rPr>
        <w:t xml:space="preserve">, </w:t>
      </w:r>
      <w:r w:rsidR="004C5164" w:rsidRPr="00DB3DEA">
        <w:rPr>
          <w:sz w:val="24"/>
          <w:szCs w:val="24"/>
        </w:rPr>
        <w:t xml:space="preserve">чья </w:t>
      </w:r>
      <w:r w:rsidR="004B5EB3" w:rsidRPr="00DB3DEA">
        <w:rPr>
          <w:sz w:val="24"/>
          <w:szCs w:val="24"/>
        </w:rPr>
        <w:t>Заявк</w:t>
      </w:r>
      <w:r w:rsidR="004C5164" w:rsidRPr="00DB3DEA">
        <w:rPr>
          <w:sz w:val="24"/>
          <w:szCs w:val="24"/>
        </w:rPr>
        <w:t>а признана лучшей,</w:t>
      </w:r>
      <w:r w:rsidR="007A439E" w:rsidRPr="00DB3DEA">
        <w:rPr>
          <w:bCs w:val="0"/>
          <w:sz w:val="24"/>
          <w:szCs w:val="24"/>
        </w:rPr>
        <w:t xml:space="preserve"> </w:t>
      </w:r>
      <w:r w:rsidRPr="00DB3DEA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DB3DEA">
        <w:rPr>
          <w:bCs w:val="0"/>
          <w:sz w:val="24"/>
          <w:szCs w:val="24"/>
        </w:rPr>
        <w:t>Договор</w:t>
      </w:r>
      <w:r w:rsidRPr="00DB3DEA">
        <w:rPr>
          <w:bCs w:val="0"/>
          <w:sz w:val="24"/>
          <w:szCs w:val="24"/>
        </w:rPr>
        <w:t>у</w:t>
      </w:r>
      <w:r w:rsidR="00573BDB" w:rsidRPr="00DB3DEA">
        <w:rPr>
          <w:bCs w:val="0"/>
          <w:sz w:val="24"/>
          <w:szCs w:val="24"/>
        </w:rPr>
        <w:t xml:space="preserve"> (п.</w:t>
      </w:r>
      <w:r w:rsidR="002F5A68" w:rsidRPr="00DB3DEA">
        <w:fldChar w:fldCharType="begin"/>
      </w:r>
      <w:r w:rsidR="002F5A68" w:rsidRPr="00DB3DEA">
        <w:instrText xml:space="preserve"> REF _Ref468201028 \r \h  \* MERGEFORMAT </w:instrText>
      </w:r>
      <w:r w:rsidR="002F5A68" w:rsidRPr="00DB3DEA">
        <w:fldChar w:fldCharType="separate"/>
      </w:r>
      <w:r w:rsidR="00862EEE" w:rsidRPr="00DB3DEA">
        <w:rPr>
          <w:bCs w:val="0"/>
          <w:sz w:val="24"/>
          <w:szCs w:val="24"/>
        </w:rPr>
        <w:t>3.13</w:t>
      </w:r>
      <w:r w:rsidR="002F5A68" w:rsidRPr="00DB3DEA">
        <w:fldChar w:fldCharType="end"/>
      </w:r>
      <w:r w:rsidR="00573BDB" w:rsidRPr="00DB3DEA">
        <w:rPr>
          <w:bCs w:val="0"/>
          <w:sz w:val="24"/>
          <w:szCs w:val="24"/>
        </w:rPr>
        <w:t>)</w:t>
      </w:r>
      <w:r w:rsidR="00311F48" w:rsidRPr="00DB3DEA">
        <w:rPr>
          <w:bCs w:val="0"/>
          <w:sz w:val="24"/>
          <w:szCs w:val="24"/>
        </w:rPr>
        <w:t>.</w:t>
      </w:r>
    </w:p>
    <w:p w:rsidR="00932C0A" w:rsidRPr="00DB3DEA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DB3DEA">
        <w:rPr>
          <w:bCs w:val="0"/>
          <w:sz w:val="24"/>
          <w:szCs w:val="24"/>
        </w:rPr>
        <w:t xml:space="preserve">В случаях, указанных в п. </w:t>
      </w:r>
      <w:r w:rsidR="002F5A68" w:rsidRPr="00DB3DEA">
        <w:fldChar w:fldCharType="begin"/>
      </w:r>
      <w:r w:rsidR="002F5A68" w:rsidRPr="00DB3DEA">
        <w:instrText xml:space="preserve"> REF _Ref305753174 \r \h  \* MERGEFORMAT </w:instrText>
      </w:r>
      <w:r w:rsidR="002F5A68" w:rsidRPr="00DB3DEA">
        <w:fldChar w:fldCharType="separate"/>
      </w:r>
      <w:r w:rsidR="00862EEE" w:rsidRPr="00DB3DEA">
        <w:rPr>
          <w:bCs w:val="0"/>
          <w:sz w:val="24"/>
          <w:szCs w:val="24"/>
        </w:rPr>
        <w:t>-3.3.14.3</w:t>
      </w:r>
      <w:r w:rsidR="00862EEE" w:rsidRPr="00DB3DEA">
        <w:t>.2</w:t>
      </w:r>
      <w:r w:rsidR="002F5A68" w:rsidRPr="00DB3DEA">
        <w:fldChar w:fldCharType="end"/>
      </w:r>
      <w:r w:rsidRPr="00DB3DEA">
        <w:rPr>
          <w:bCs w:val="0"/>
          <w:sz w:val="24"/>
          <w:szCs w:val="24"/>
        </w:rPr>
        <w:t xml:space="preserve"> </w:t>
      </w:r>
      <w:r w:rsidR="009C744E" w:rsidRPr="00DB3DEA">
        <w:rPr>
          <w:bCs w:val="0"/>
          <w:sz w:val="24"/>
          <w:szCs w:val="24"/>
        </w:rPr>
        <w:t>Участник</w:t>
      </w:r>
      <w:r w:rsidRPr="00DB3DEA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8B5941" w:rsidRPr="00DB3DEA">
        <w:rPr>
          <w:bCs w:val="0"/>
          <w:sz w:val="24"/>
          <w:szCs w:val="24"/>
        </w:rPr>
        <w:t xml:space="preserve">2% </w:t>
      </w:r>
      <w:r w:rsidR="000A7A8E" w:rsidRPr="00DB3DEA">
        <w:rPr>
          <w:bCs w:val="0"/>
          <w:sz w:val="24"/>
          <w:szCs w:val="24"/>
        </w:rPr>
        <w:t>от стоимости Заявки, с учетом НДС.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DB3DEA">
        <w:rPr>
          <w:bCs w:val="0"/>
          <w:sz w:val="24"/>
          <w:szCs w:val="24"/>
        </w:rPr>
        <w:t>Участник</w:t>
      </w:r>
      <w:r w:rsidR="00932C0A" w:rsidRPr="00DB3DEA">
        <w:rPr>
          <w:bCs w:val="0"/>
          <w:sz w:val="24"/>
          <w:szCs w:val="24"/>
        </w:rPr>
        <w:t xml:space="preserve"> выплачивает неустойку в течение</w:t>
      </w:r>
      <w:r w:rsidR="00932C0A" w:rsidRPr="00E71A48">
        <w:rPr>
          <w:bCs w:val="0"/>
          <w:sz w:val="24"/>
          <w:szCs w:val="24"/>
        </w:rPr>
        <w:t xml:space="preserve">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862EEE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B5941" w:rsidRPr="00C24ECF">
        <w:rPr>
          <w:sz w:val="24"/>
          <w:szCs w:val="24"/>
        </w:rPr>
        <w:t xml:space="preserve">РФ, </w:t>
      </w:r>
      <w:r w:rsidR="008B5941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8B5941" w:rsidRPr="00C24ECF">
        <w:rPr>
          <w:iCs/>
          <w:sz w:val="24"/>
          <w:szCs w:val="24"/>
        </w:rPr>
        <w:t>Арзамасская</w:t>
      </w:r>
      <w:proofErr w:type="spellEnd"/>
      <w:r w:rsidR="008B5941" w:rsidRPr="00C24ECF">
        <w:rPr>
          <w:iCs/>
          <w:sz w:val="24"/>
          <w:szCs w:val="24"/>
        </w:rPr>
        <w:t>, д. 2</w:t>
      </w:r>
      <w:r w:rsidR="008B5941" w:rsidRPr="00C24ECF">
        <w:rPr>
          <w:sz w:val="24"/>
          <w:szCs w:val="24"/>
        </w:rPr>
        <w:t xml:space="preserve">, </w:t>
      </w:r>
      <w:proofErr w:type="spellStart"/>
      <w:r w:rsidR="008B5941" w:rsidRPr="00C24ECF">
        <w:rPr>
          <w:sz w:val="24"/>
          <w:szCs w:val="24"/>
        </w:rPr>
        <w:t>каб</w:t>
      </w:r>
      <w:proofErr w:type="spellEnd"/>
      <w:r w:rsidR="008B5941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</w:t>
      </w:r>
      <w:r w:rsidR="008B5941" w:rsidRPr="003C6861">
        <w:rPr>
          <w:sz w:val="24"/>
          <w:szCs w:val="24"/>
        </w:rPr>
        <w:t>57</w:t>
      </w:r>
      <w:r w:rsidR="008B5941" w:rsidRPr="00C24ECF">
        <w:rPr>
          <w:sz w:val="24"/>
          <w:szCs w:val="24"/>
        </w:rPr>
        <w:t>-</w:t>
      </w:r>
      <w:r w:rsidR="008B5941" w:rsidRPr="003C6861">
        <w:rPr>
          <w:sz w:val="24"/>
          <w:szCs w:val="24"/>
        </w:rPr>
        <w:t>94</w:t>
      </w:r>
      <w:r w:rsidR="008B5941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</w:t>
      </w:r>
      <w:r w:rsidRPr="007A5083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862EEE" w:rsidRPr="00862EEE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0690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70690F">
        <w:rPr>
          <w:rFonts w:eastAsia="Calibri"/>
          <w:szCs w:val="24"/>
          <w:lang w:eastAsia="en-US"/>
        </w:rPr>
        <w:t>73</w:t>
      </w:r>
      <w:r w:rsidR="0070690F" w:rsidRPr="009D331F">
        <w:rPr>
          <w:rFonts w:eastAsia="Calibri"/>
          <w:szCs w:val="24"/>
          <w:lang w:eastAsia="en-US"/>
        </w:rPr>
        <w:t xml:space="preserve">) </w:t>
      </w:r>
      <w:r w:rsidR="0070690F">
        <w:rPr>
          <w:rFonts w:eastAsia="Calibri"/>
          <w:szCs w:val="24"/>
          <w:lang w:eastAsia="en-US"/>
        </w:rPr>
        <w:t>257</w:t>
      </w:r>
      <w:r w:rsidR="0070690F" w:rsidRPr="009D331F">
        <w:rPr>
          <w:rFonts w:eastAsia="Calibri"/>
          <w:szCs w:val="24"/>
          <w:lang w:eastAsia="en-US"/>
        </w:rPr>
        <w:t>-</w:t>
      </w:r>
      <w:r w:rsidR="0070690F">
        <w:rPr>
          <w:rFonts w:eastAsia="Calibri"/>
          <w:szCs w:val="24"/>
          <w:lang w:eastAsia="en-US"/>
        </w:rPr>
        <w:t>94</w:t>
      </w:r>
      <w:r w:rsidR="0070690F" w:rsidRPr="009D331F">
        <w:rPr>
          <w:rFonts w:eastAsia="Calibri"/>
          <w:szCs w:val="24"/>
          <w:lang w:eastAsia="en-US"/>
        </w:rPr>
        <w:t>-</w:t>
      </w:r>
      <w:r w:rsidR="0070690F">
        <w:rPr>
          <w:rFonts w:eastAsia="Calibri"/>
          <w:szCs w:val="24"/>
          <w:lang w:eastAsia="en-US"/>
        </w:rPr>
        <w:t>66</w:t>
      </w:r>
      <w:r w:rsidR="0070690F" w:rsidRPr="009D331F">
        <w:rPr>
          <w:rFonts w:eastAsia="Calibri"/>
          <w:szCs w:val="24"/>
          <w:lang w:eastAsia="en-US"/>
        </w:rPr>
        <w:t>, адрес</w:t>
      </w:r>
      <w:proofErr w:type="gramEnd"/>
      <w:r w:rsidR="0070690F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70690F" w:rsidRPr="009D331F">
          <w:rPr>
            <w:rStyle w:val="a7"/>
            <w:rFonts w:eastAsia="Calibri"/>
            <w:lang w:val="en-US" w:eastAsia="en-US"/>
          </w:rPr>
          <w:t>Zaitseva</w:t>
        </w:r>
        <w:r w:rsidR="0070690F" w:rsidRPr="009D331F">
          <w:rPr>
            <w:rStyle w:val="a7"/>
            <w:rFonts w:eastAsia="Calibri"/>
            <w:lang w:eastAsia="en-US"/>
          </w:rPr>
          <w:t>.</w:t>
        </w:r>
        <w:r w:rsidR="0070690F" w:rsidRPr="009D331F">
          <w:rPr>
            <w:rStyle w:val="a7"/>
            <w:rFonts w:eastAsia="Calibri"/>
            <w:lang w:val="en-US" w:eastAsia="en-US"/>
          </w:rPr>
          <w:t>AA</w:t>
        </w:r>
        <w:r w:rsidR="0070690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70690F" w:rsidRPr="001346E5" w:rsidRDefault="0070690F" w:rsidP="0070690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1346E5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70690F" w:rsidRPr="00B80211" w:rsidRDefault="0070690F" w:rsidP="0070690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70690F" w:rsidRPr="00B80211" w:rsidRDefault="0070690F" w:rsidP="0070690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70690F" w:rsidRPr="00B80211" w:rsidRDefault="0070690F" w:rsidP="0070690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70690F" w:rsidRPr="00B80211" w:rsidRDefault="0070690F" w:rsidP="0070690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70690F" w:rsidRPr="00B80211" w:rsidRDefault="0070690F" w:rsidP="0070690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F64A8B" w:rsidRDefault="0070690F" w:rsidP="0070690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70690F" w:rsidRPr="007A5083" w:rsidRDefault="0070690F" w:rsidP="0070690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highlight w:val="red"/>
        </w:rPr>
      </w:pPr>
      <w:r w:rsidRPr="00B80211">
        <w:rPr>
          <w:sz w:val="24"/>
          <w:szCs w:val="24"/>
        </w:rPr>
        <w:lastRenderedPageBreak/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  <w:r w:rsidR="004F31F0">
        <w:rPr>
          <w:sz w:val="24"/>
          <w:szCs w:val="24"/>
        </w:rPr>
        <w:t>.</w:t>
      </w:r>
    </w:p>
    <w:p w:rsidR="00F64A8B" w:rsidRPr="007A5083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8824B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824BA">
        <w:rPr>
          <w:b/>
          <w:bCs w:val="0"/>
          <w:sz w:val="24"/>
          <w:szCs w:val="24"/>
        </w:rPr>
        <w:t xml:space="preserve">минут </w:t>
      </w:r>
      <w:r w:rsidR="00DB3DEA" w:rsidRPr="008824BA">
        <w:rPr>
          <w:b/>
          <w:bCs w:val="0"/>
          <w:sz w:val="24"/>
          <w:szCs w:val="24"/>
        </w:rPr>
        <w:t>01</w:t>
      </w:r>
      <w:r w:rsidR="002B5044" w:rsidRPr="008824BA">
        <w:rPr>
          <w:b/>
          <w:bCs w:val="0"/>
          <w:sz w:val="24"/>
          <w:szCs w:val="24"/>
        </w:rPr>
        <w:t xml:space="preserve"> </w:t>
      </w:r>
      <w:r w:rsidR="00DB3DEA" w:rsidRPr="008824BA">
        <w:rPr>
          <w:b/>
          <w:bCs w:val="0"/>
          <w:sz w:val="24"/>
          <w:szCs w:val="24"/>
        </w:rPr>
        <w:t>февраля</w:t>
      </w:r>
      <w:r w:rsidR="002B5044" w:rsidRPr="008824BA">
        <w:rPr>
          <w:b/>
          <w:bCs w:val="0"/>
          <w:sz w:val="24"/>
          <w:szCs w:val="24"/>
        </w:rPr>
        <w:t xml:space="preserve"> </w:t>
      </w:r>
      <w:r w:rsidR="006F025D" w:rsidRPr="008824BA">
        <w:rPr>
          <w:b/>
          <w:bCs w:val="0"/>
          <w:sz w:val="24"/>
          <w:szCs w:val="24"/>
        </w:rPr>
        <w:t>2018</w:t>
      </w:r>
      <w:r w:rsidR="002B5044" w:rsidRPr="008824BA">
        <w:rPr>
          <w:b/>
          <w:bCs w:val="0"/>
          <w:sz w:val="24"/>
          <w:szCs w:val="24"/>
        </w:rPr>
        <w:t xml:space="preserve"> года</w:t>
      </w:r>
      <w:r w:rsidR="00BB27D7" w:rsidRPr="008824BA">
        <w:rPr>
          <w:b/>
          <w:bCs w:val="0"/>
          <w:sz w:val="24"/>
          <w:szCs w:val="24"/>
        </w:rPr>
        <w:t xml:space="preserve">, </w:t>
      </w:r>
      <w:r w:rsidR="00BB27D7" w:rsidRPr="008824B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8824BA">
        <w:rPr>
          <w:bCs w:val="0"/>
          <w:spacing w:val="-2"/>
          <w:sz w:val="24"/>
          <w:szCs w:val="24"/>
        </w:rPr>
        <w:t>(под</w:t>
      </w:r>
      <w:r w:rsidR="00BB27D7" w:rsidRPr="008824BA">
        <w:rPr>
          <w:bCs w:val="0"/>
          <w:sz w:val="24"/>
          <w:szCs w:val="24"/>
        </w:rPr>
        <w:t xml:space="preserve">раздел </w:t>
      </w:r>
      <w:r w:rsidR="00AD2F1E" w:rsidRPr="008824BA">
        <w:rPr>
          <w:bCs w:val="0"/>
          <w:sz w:val="24"/>
          <w:szCs w:val="24"/>
        </w:rPr>
        <w:fldChar w:fldCharType="begin"/>
      </w:r>
      <w:r w:rsidR="00BB27D7" w:rsidRPr="008824BA">
        <w:rPr>
          <w:bCs w:val="0"/>
          <w:sz w:val="24"/>
          <w:szCs w:val="24"/>
        </w:rPr>
        <w:instrText xml:space="preserve"> REF _Ref55336310 \r \h </w:instrText>
      </w:r>
      <w:r w:rsidR="008824BA">
        <w:rPr>
          <w:bCs w:val="0"/>
          <w:sz w:val="24"/>
          <w:szCs w:val="24"/>
        </w:rPr>
        <w:instrText xml:space="preserve"> \* MERGEFORMAT </w:instrText>
      </w:r>
      <w:r w:rsidR="00AD2F1E" w:rsidRPr="008824BA">
        <w:rPr>
          <w:bCs w:val="0"/>
          <w:sz w:val="24"/>
          <w:szCs w:val="24"/>
        </w:rPr>
      </w:r>
      <w:r w:rsidR="00AD2F1E" w:rsidRPr="008824BA">
        <w:rPr>
          <w:bCs w:val="0"/>
          <w:sz w:val="24"/>
          <w:szCs w:val="24"/>
        </w:rPr>
        <w:fldChar w:fldCharType="separate"/>
      </w:r>
      <w:r w:rsidR="00862EEE" w:rsidRPr="008824BA">
        <w:rPr>
          <w:bCs w:val="0"/>
          <w:sz w:val="24"/>
          <w:szCs w:val="24"/>
        </w:rPr>
        <w:t>5.1</w:t>
      </w:r>
      <w:r w:rsidR="00AD2F1E" w:rsidRPr="008824BA">
        <w:rPr>
          <w:bCs w:val="0"/>
          <w:sz w:val="24"/>
          <w:szCs w:val="24"/>
        </w:rPr>
        <w:fldChar w:fldCharType="end"/>
      </w:r>
      <w:r w:rsidR="00BB27D7" w:rsidRPr="008824BA">
        <w:rPr>
          <w:bCs w:val="0"/>
          <w:sz w:val="24"/>
          <w:szCs w:val="24"/>
          <w:lang w:eastAsia="ru-RU"/>
        </w:rPr>
        <w:t>)</w:t>
      </w:r>
      <w:r w:rsidR="00BB27D7" w:rsidRPr="008824B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8824BA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824BA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862EEE" w:rsidRPr="00862EEE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862EEE" w:rsidRPr="00862EEE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862EEE" w:rsidRPr="00862EEE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A87504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862EEE" w:rsidRPr="00862EEE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7613854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7613855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7613856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862EEE" w:rsidRPr="00862EEE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862EEE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862EEE" w:rsidRPr="00862EEE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862EEE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862EEE" w:rsidRPr="00862EEE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proofErr w:type="spellStart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bookmarkStart w:id="808" w:name="_GoBack"/>
      <w:bookmarkEnd w:id="808"/>
      <w:r w:rsidR="003776BB" w:rsidRPr="009356AA">
        <w:rPr>
          <w:b w:val="0"/>
          <w:szCs w:val="24"/>
        </w:rPr>
        <w:t>)</w:t>
      </w:r>
      <w:r w:rsidRPr="009356AA">
        <w:rPr>
          <w:b w:val="0"/>
          <w:szCs w:val="24"/>
        </w:rPr>
        <w:t xml:space="preserve"> </w:t>
      </w:r>
      <w:r w:rsidR="00A154B7" w:rsidRPr="009356AA">
        <w:rPr>
          <w:b w:val="0"/>
          <w:szCs w:val="24"/>
        </w:rPr>
        <w:t xml:space="preserve">по Лоту №1 (подраздел </w:t>
      </w:r>
      <w:r w:rsidR="00AD2F1E" w:rsidRPr="009356AA">
        <w:rPr>
          <w:b w:val="0"/>
          <w:szCs w:val="24"/>
        </w:rPr>
        <w:fldChar w:fldCharType="begin"/>
      </w:r>
      <w:r w:rsidR="00A154B7" w:rsidRPr="009356AA">
        <w:rPr>
          <w:b w:val="0"/>
          <w:szCs w:val="24"/>
        </w:rPr>
        <w:instrText xml:space="preserve"> REF _Ref440275279 \r \h </w:instrText>
      </w:r>
      <w:r w:rsidR="00AD2F1E" w:rsidRPr="009356AA">
        <w:rPr>
          <w:b w:val="0"/>
          <w:szCs w:val="24"/>
        </w:rPr>
      </w:r>
      <w:r w:rsidR="009356AA">
        <w:rPr>
          <w:b w:val="0"/>
          <w:szCs w:val="24"/>
        </w:rPr>
        <w:instrText xml:space="preserve"> \* MERGEFORMAT </w:instrText>
      </w:r>
      <w:r w:rsidR="00AD2F1E" w:rsidRPr="009356AA">
        <w:rPr>
          <w:b w:val="0"/>
          <w:szCs w:val="24"/>
        </w:rPr>
        <w:fldChar w:fldCharType="separate"/>
      </w:r>
      <w:r w:rsidR="00862EEE" w:rsidRPr="009356AA">
        <w:rPr>
          <w:b w:val="0"/>
          <w:szCs w:val="24"/>
        </w:rPr>
        <w:t>1.1.4</w:t>
      </w:r>
      <w:r w:rsidR="00AD2F1E" w:rsidRPr="009356AA">
        <w:rPr>
          <w:b w:val="0"/>
          <w:szCs w:val="24"/>
        </w:rPr>
        <w:fldChar w:fldCharType="end"/>
      </w:r>
      <w:r w:rsidR="00A154B7" w:rsidRPr="009356AA">
        <w:rPr>
          <w:b w:val="0"/>
          <w:szCs w:val="24"/>
        </w:rPr>
        <w:t>)</w:t>
      </w:r>
      <w:r w:rsidRPr="009356AA">
        <w:rPr>
          <w:b w:val="0"/>
          <w:szCs w:val="24"/>
        </w:rPr>
        <w:t xml:space="preserve"> изложен</w:t>
      </w:r>
      <w:r w:rsidR="00F463E8" w:rsidRPr="009356AA">
        <w:rPr>
          <w:b w:val="0"/>
          <w:szCs w:val="24"/>
        </w:rPr>
        <w:t>о(</w:t>
      </w:r>
      <w:r w:rsidRPr="009356AA">
        <w:rPr>
          <w:b w:val="0"/>
          <w:szCs w:val="24"/>
        </w:rPr>
        <w:t>ы</w:t>
      </w:r>
      <w:r w:rsidR="00F463E8" w:rsidRPr="009356AA">
        <w:rPr>
          <w:b w:val="0"/>
          <w:szCs w:val="24"/>
        </w:rPr>
        <w:t>)</w:t>
      </w:r>
      <w:r w:rsidRPr="009356AA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4"/>
      <w:bookmarkEnd w:id="785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862EEE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4F31F0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4F31F0">
              <w:rPr>
                <w:sz w:val="24"/>
                <w:szCs w:val="24"/>
              </w:rPr>
              <w:t xml:space="preserve">№ </w:t>
            </w:r>
            <w:proofErr w:type="gramStart"/>
            <w:r w:rsidRPr="004F31F0">
              <w:rPr>
                <w:sz w:val="24"/>
                <w:szCs w:val="24"/>
              </w:rPr>
              <w:t>п</w:t>
            </w:r>
            <w:proofErr w:type="gramEnd"/>
            <w:r w:rsidRPr="004F31F0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4F31F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31F0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4F31F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31F0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4F31F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31F0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4F31F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31F0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4F31F0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31F0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4F31F0" w:rsidRDefault="00491992" w:rsidP="004F31F0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4F31F0">
              <w:rPr>
                <w:bCs w:val="0"/>
              </w:rPr>
              <w:t>Филиал ПАО «МРСК Центра» «</w:t>
            </w:r>
            <w:r w:rsidR="004F31F0" w:rsidRPr="004F31F0">
              <w:rPr>
                <w:bCs w:val="0"/>
              </w:rPr>
              <w:t>Воронежэнерго</w:t>
            </w:r>
            <w:r w:rsidRPr="004F31F0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F31F0" w:rsidRDefault="004F31F0" w:rsidP="004F31F0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A018A0" w:rsidRDefault="00A018A0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A018A0">
              <w:rPr>
                <w:color w:val="000000"/>
                <w:sz w:val="22"/>
              </w:rPr>
              <w:t>Замена однофазных электросчетчиков заведомо неисправных или признанных непригодными, с учетом материалов</w:t>
            </w:r>
          </w:p>
        </w:tc>
        <w:tc>
          <w:tcPr>
            <w:tcW w:w="1559" w:type="dxa"/>
          </w:tcPr>
          <w:p w:rsidR="00491992" w:rsidRPr="004F31F0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F31F0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F31F0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F31F0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F31F0" w:rsidRDefault="004F31F0" w:rsidP="004F31F0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A018A0" w:rsidRDefault="00A018A0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A018A0">
              <w:rPr>
                <w:color w:val="000000"/>
                <w:sz w:val="22"/>
              </w:rPr>
              <w:t>Замена однофазных электросчетчиков заведомо неисправных или признанных непригодными, без учета материалов</w:t>
            </w:r>
          </w:p>
        </w:tc>
        <w:tc>
          <w:tcPr>
            <w:tcW w:w="1559" w:type="dxa"/>
          </w:tcPr>
          <w:p w:rsidR="00491992" w:rsidRPr="004F31F0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F31F0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F31F0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F31F0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A018A0" w:rsidRPr="00324FAE" w:rsidTr="00BC1324">
        <w:trPr>
          <w:trHeight w:val="284"/>
        </w:trPr>
        <w:tc>
          <w:tcPr>
            <w:tcW w:w="578" w:type="dxa"/>
          </w:tcPr>
          <w:p w:rsidR="00A018A0" w:rsidRPr="004F31F0" w:rsidRDefault="00A018A0" w:rsidP="004F31F0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A018A0" w:rsidRPr="00A018A0" w:rsidRDefault="00A018A0" w:rsidP="00A018A0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A018A0">
              <w:rPr>
                <w:color w:val="000000"/>
                <w:sz w:val="22"/>
              </w:rPr>
              <w:t>Замена трехфазных электросчетчиков прямого включения заведомо неисправных или признанных непригодными, с учетом материалов</w:t>
            </w:r>
          </w:p>
        </w:tc>
        <w:tc>
          <w:tcPr>
            <w:tcW w:w="1559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A018A0" w:rsidRPr="004F31F0" w:rsidRDefault="00A018A0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A018A0" w:rsidRPr="00324FAE" w:rsidTr="004F31F0">
        <w:trPr>
          <w:trHeight w:val="465"/>
        </w:trPr>
        <w:tc>
          <w:tcPr>
            <w:tcW w:w="578" w:type="dxa"/>
          </w:tcPr>
          <w:p w:rsidR="00A018A0" w:rsidRPr="004F31F0" w:rsidRDefault="00A018A0" w:rsidP="004F31F0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4.</w:t>
            </w:r>
          </w:p>
        </w:tc>
        <w:tc>
          <w:tcPr>
            <w:tcW w:w="5943" w:type="dxa"/>
          </w:tcPr>
          <w:p w:rsidR="00A018A0" w:rsidRPr="00A018A0" w:rsidRDefault="00A018A0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A018A0">
              <w:rPr>
                <w:color w:val="000000"/>
                <w:sz w:val="22"/>
              </w:rPr>
              <w:t>Замена трехфазных электросчетчиков прямого включения заведомо неисправных или признанных непригодными, без учета материалов</w:t>
            </w:r>
          </w:p>
        </w:tc>
        <w:tc>
          <w:tcPr>
            <w:tcW w:w="1559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A018A0" w:rsidRPr="004F31F0" w:rsidRDefault="00A018A0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A018A0" w:rsidRPr="00324FAE" w:rsidTr="00BC1324">
        <w:trPr>
          <w:trHeight w:val="284"/>
        </w:trPr>
        <w:tc>
          <w:tcPr>
            <w:tcW w:w="578" w:type="dxa"/>
          </w:tcPr>
          <w:p w:rsidR="00A018A0" w:rsidRPr="004F31F0" w:rsidRDefault="00A018A0" w:rsidP="004F31F0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5.</w:t>
            </w:r>
          </w:p>
        </w:tc>
        <w:tc>
          <w:tcPr>
            <w:tcW w:w="5943" w:type="dxa"/>
          </w:tcPr>
          <w:p w:rsidR="00A018A0" w:rsidRPr="00A018A0" w:rsidRDefault="00A018A0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A018A0">
              <w:rPr>
                <w:color w:val="000000"/>
                <w:sz w:val="22"/>
              </w:rPr>
              <w:t>Замена трехфазных электросчетчиков, подключенных к измерительным трансформаторам тока в сети до 1000</w:t>
            </w:r>
            <w:proofErr w:type="gramStart"/>
            <w:r w:rsidRPr="00A018A0">
              <w:rPr>
                <w:color w:val="000000"/>
                <w:sz w:val="22"/>
              </w:rPr>
              <w:t xml:space="preserve"> В</w:t>
            </w:r>
            <w:proofErr w:type="gramEnd"/>
            <w:r w:rsidRPr="00A018A0">
              <w:rPr>
                <w:color w:val="000000"/>
                <w:sz w:val="22"/>
              </w:rPr>
              <w:t>, заведомо неисправных или признанных непригодными, с учетом материалов</w:t>
            </w:r>
          </w:p>
        </w:tc>
        <w:tc>
          <w:tcPr>
            <w:tcW w:w="1559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A018A0" w:rsidRPr="004F31F0" w:rsidRDefault="00A018A0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A018A0" w:rsidRPr="00324FAE" w:rsidTr="00A018A0">
        <w:trPr>
          <w:trHeight w:val="607"/>
        </w:trPr>
        <w:tc>
          <w:tcPr>
            <w:tcW w:w="578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F31F0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A018A0" w:rsidRPr="004F31F0" w:rsidRDefault="00A018A0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A018A0" w:rsidRPr="004F31F0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A018A0" w:rsidRPr="00843BBD" w:rsidTr="00BC1324">
        <w:trPr>
          <w:trHeight w:val="284"/>
        </w:trPr>
        <w:tc>
          <w:tcPr>
            <w:tcW w:w="578" w:type="dxa"/>
          </w:tcPr>
          <w:p w:rsidR="00A018A0" w:rsidRPr="00843BBD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A018A0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A018A0" w:rsidRPr="00843BBD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A018A0" w:rsidRPr="00843BBD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A018A0" w:rsidRPr="00843BBD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A018A0" w:rsidRPr="00843BBD" w:rsidRDefault="00A018A0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A018A0" w:rsidRPr="00843BBD" w:rsidRDefault="00A018A0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862EEE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A018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A018A0">
              <w:rPr>
                <w:bCs w:val="0"/>
              </w:rPr>
              <w:t xml:space="preserve"> «</w:t>
            </w:r>
            <w:r w:rsidR="00A018A0" w:rsidRPr="00A018A0">
              <w:rPr>
                <w:bCs w:val="0"/>
              </w:rPr>
              <w:t>Воронежэнерго</w:t>
            </w:r>
            <w:r w:rsidRPr="00A018A0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862EEE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62EEE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862EEE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862EEE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62EEE" w:rsidRPr="00862EEE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862EEE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862EEE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62EEE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554" w:rsidRDefault="00FD3554">
      <w:pPr>
        <w:spacing w:line="240" w:lineRule="auto"/>
      </w:pPr>
      <w:r>
        <w:separator/>
      </w:r>
    </w:p>
  </w:endnote>
  <w:endnote w:type="continuationSeparator" w:id="0">
    <w:p w:rsidR="00FD3554" w:rsidRDefault="00FD3554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9356AA">
      <w:rPr>
        <w:noProof/>
        <w:sz w:val="16"/>
        <w:szCs w:val="16"/>
        <w:lang w:eastAsia="ru-RU"/>
      </w:rPr>
      <w:t>40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33D2B">
      <w:rPr>
        <w:sz w:val="18"/>
        <w:szCs w:val="18"/>
      </w:rPr>
      <w:t>Договор</w:t>
    </w:r>
    <w:r w:rsidR="00D33D2B" w:rsidRPr="00D33D2B">
      <w:rPr>
        <w:sz w:val="18"/>
        <w:szCs w:val="18"/>
      </w:rPr>
      <w:t>а</w:t>
    </w:r>
    <w:r w:rsidRPr="00D33D2B">
      <w:rPr>
        <w:sz w:val="18"/>
        <w:szCs w:val="18"/>
      </w:rPr>
      <w:t xml:space="preserve"> </w:t>
    </w:r>
    <w:r w:rsidR="00D33D2B" w:rsidRPr="00D33D2B">
      <w:rPr>
        <w:sz w:val="18"/>
        <w:szCs w:val="18"/>
      </w:rPr>
      <w:t>на оказание услуг по установке и замене приборов учета в целях оказания дополнительных услуг клиентам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554" w:rsidRDefault="00FD3554">
      <w:pPr>
        <w:spacing w:line="240" w:lineRule="auto"/>
      </w:pPr>
      <w:r>
        <w:separator/>
      </w:r>
    </w:p>
  </w:footnote>
  <w:footnote w:type="continuationSeparator" w:id="0">
    <w:p w:rsidR="00FD3554" w:rsidRDefault="00FD3554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5B98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35DB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2E8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0B5"/>
    <w:rsid w:val="000D62FB"/>
    <w:rsid w:val="000D67B1"/>
    <w:rsid w:val="000D6C5C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63D6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175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51AE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2F783B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3F6AA7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1F0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3BB7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261CF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0690F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6786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41CB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2EEE"/>
    <w:rsid w:val="00863188"/>
    <w:rsid w:val="00864850"/>
    <w:rsid w:val="0087274F"/>
    <w:rsid w:val="0087407B"/>
    <w:rsid w:val="008749DE"/>
    <w:rsid w:val="00874A41"/>
    <w:rsid w:val="008819D9"/>
    <w:rsid w:val="008824BA"/>
    <w:rsid w:val="008843D2"/>
    <w:rsid w:val="00884D4A"/>
    <w:rsid w:val="0088633C"/>
    <w:rsid w:val="00886684"/>
    <w:rsid w:val="008907A8"/>
    <w:rsid w:val="00890D00"/>
    <w:rsid w:val="0089163E"/>
    <w:rsid w:val="00892301"/>
    <w:rsid w:val="0089262F"/>
    <w:rsid w:val="00897894"/>
    <w:rsid w:val="008A2F24"/>
    <w:rsid w:val="008A38B3"/>
    <w:rsid w:val="008A61E3"/>
    <w:rsid w:val="008A75F2"/>
    <w:rsid w:val="008B09A4"/>
    <w:rsid w:val="008B0CEB"/>
    <w:rsid w:val="008B15FF"/>
    <w:rsid w:val="008B28CE"/>
    <w:rsid w:val="008B3329"/>
    <w:rsid w:val="008B3DF0"/>
    <w:rsid w:val="008B5941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56A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8A0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0C7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3D2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4F01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DEA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49C4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040A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3554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3BAE6-8C8B-4543-BE9D-1B410CC4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94</Pages>
  <Words>29367</Words>
  <Characters>167393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196368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182</cp:revision>
  <cp:lastPrinted>2018-01-16T08:11:00Z</cp:lastPrinted>
  <dcterms:created xsi:type="dcterms:W3CDTF">2016-01-13T12:36:00Z</dcterms:created>
  <dcterms:modified xsi:type="dcterms:W3CDTF">2018-01-16T10:16:00Z</dcterms:modified>
</cp:coreProperties>
</file>